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A3DB7B" w14:textId="77777777" w:rsidR="00682457" w:rsidRPr="00D73488" w:rsidRDefault="00682457" w:rsidP="00682457">
      <w:pPr>
        <w:pStyle w:val="Tekstpodstawowy"/>
        <w:spacing w:before="1"/>
        <w:rPr>
          <w:rFonts w:ascii="Arial" w:hAnsi="Arial" w:cs="Arial"/>
          <w:i/>
          <w:iCs/>
          <w:sz w:val="18"/>
          <w:szCs w:val="18"/>
        </w:rPr>
      </w:pPr>
      <w:r w:rsidRPr="00D73488">
        <w:rPr>
          <w:rFonts w:ascii="Arial" w:hAnsi="Arial" w:cs="Arial"/>
          <w:i/>
          <w:iCs/>
          <w:sz w:val="18"/>
          <w:szCs w:val="18"/>
        </w:rPr>
        <w:t>Załącznik nr 1a – formularz ofertowy techniczny</w:t>
      </w:r>
    </w:p>
    <w:p w14:paraId="0427C8C4" w14:textId="77777777" w:rsidR="00682457" w:rsidRPr="00D73488" w:rsidRDefault="00682457" w:rsidP="00682457">
      <w:pPr>
        <w:pStyle w:val="Tekstpodstawowy"/>
        <w:spacing w:before="1"/>
        <w:rPr>
          <w:rFonts w:ascii="Arial" w:hAnsi="Arial" w:cs="Arial"/>
          <w:i/>
          <w:iCs/>
          <w:sz w:val="18"/>
          <w:szCs w:val="18"/>
        </w:rPr>
      </w:pPr>
      <w:r w:rsidRPr="00D73488">
        <w:rPr>
          <w:rFonts w:ascii="Arial" w:hAnsi="Arial" w:cs="Arial"/>
          <w:i/>
          <w:iCs/>
          <w:sz w:val="18"/>
          <w:szCs w:val="18"/>
        </w:rPr>
        <w:t xml:space="preserve">Postępowanie Zakup wyposażenia medycznego i technicznego </w:t>
      </w:r>
    </w:p>
    <w:p w14:paraId="054DBAD5" w14:textId="77777777" w:rsidR="00682457" w:rsidRPr="00D73488" w:rsidRDefault="00682457" w:rsidP="00682457">
      <w:pPr>
        <w:pStyle w:val="Tekstpodstawowy"/>
        <w:spacing w:before="1"/>
        <w:rPr>
          <w:rFonts w:ascii="Arial" w:hAnsi="Arial" w:cs="Arial"/>
          <w:i/>
          <w:iCs/>
          <w:sz w:val="18"/>
          <w:szCs w:val="18"/>
        </w:rPr>
      </w:pPr>
      <w:r w:rsidRPr="00D73488">
        <w:rPr>
          <w:rFonts w:ascii="Arial" w:hAnsi="Arial" w:cs="Arial"/>
          <w:i/>
          <w:iCs/>
          <w:sz w:val="18"/>
          <w:szCs w:val="18"/>
        </w:rPr>
        <w:t>dla Oddziału Hematologicznego SSzW w Ciechanowie (znak: ZP/2501/114/23</w:t>
      </w:r>
    </w:p>
    <w:p w14:paraId="6DAA97F3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44943F09" w14:textId="77777777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06431C8E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57AB36B8" w14:textId="77777777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960E40" w:rsidRPr="00351A41">
        <w:rPr>
          <w:rFonts w:ascii="Arial" w:hAnsi="Arial" w:cs="Arial"/>
          <w:b/>
          <w:bCs/>
          <w:sz w:val="18"/>
          <w:szCs w:val="18"/>
        </w:rPr>
        <w:t xml:space="preserve">Klimatyzator Split </w:t>
      </w:r>
      <w:r w:rsidR="0070454B" w:rsidRPr="00351A41">
        <w:rPr>
          <w:rFonts w:ascii="Arial" w:hAnsi="Arial" w:cs="Arial"/>
          <w:b/>
          <w:bCs/>
          <w:sz w:val="18"/>
          <w:szCs w:val="18"/>
        </w:rPr>
        <w:t xml:space="preserve">– </w:t>
      </w:r>
      <w:r w:rsidR="00960E40" w:rsidRPr="00351A41">
        <w:rPr>
          <w:rFonts w:ascii="Arial" w:hAnsi="Arial" w:cs="Arial"/>
          <w:b/>
          <w:bCs/>
          <w:sz w:val="18"/>
          <w:szCs w:val="18"/>
        </w:rPr>
        <w:t>8</w:t>
      </w:r>
      <w:r w:rsidR="0070454B" w:rsidRPr="00351A41">
        <w:rPr>
          <w:rFonts w:ascii="Arial" w:hAnsi="Arial" w:cs="Arial"/>
          <w:b/>
          <w:bCs/>
          <w:sz w:val="18"/>
          <w:szCs w:val="18"/>
        </w:rPr>
        <w:t>szt</w:t>
      </w:r>
      <w:r w:rsidR="0070454B">
        <w:rPr>
          <w:rFonts w:ascii="Arial" w:hAnsi="Arial" w:cs="Arial"/>
          <w:b/>
          <w:bCs/>
          <w:sz w:val="18"/>
          <w:szCs w:val="18"/>
        </w:rPr>
        <w:t>.</w:t>
      </w:r>
      <w:r w:rsidR="00960E40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5E5F277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03797B9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6686F94A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31676E1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5287B917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</w:p>
    <w:tbl>
      <w:tblPr>
        <w:tblW w:w="9714" w:type="dxa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265"/>
        <w:gridCol w:w="2105"/>
        <w:gridCol w:w="2674"/>
      </w:tblGrid>
      <w:tr w:rsidR="00DD1D50" w:rsidRPr="00DD1D50" w14:paraId="452BEB5D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D47ECC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265" w:type="dxa"/>
            <w:shd w:val="clear" w:color="auto" w:fill="auto"/>
            <w:vAlign w:val="center"/>
          </w:tcPr>
          <w:p w14:paraId="621130F9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4890AAA1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74" w:type="dxa"/>
            <w:shd w:val="clear" w:color="auto" w:fill="auto"/>
          </w:tcPr>
          <w:p w14:paraId="70EECB16" w14:textId="77777777" w:rsidR="00DD1D50" w:rsidRPr="00DD1D50" w:rsidRDefault="00DD1D50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13F1FAB7" w14:textId="77777777" w:rsidR="00DD1D50" w:rsidRPr="00DD1D50" w:rsidRDefault="00DD1D50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DD1D50" w:rsidRPr="00DD1D50" w14:paraId="7319E10D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0F1210F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D8E00DB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4BC3CB8B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164623F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4872DD73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DBAB94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00523059" w14:textId="77777777" w:rsidR="00DD1D50" w:rsidRPr="00DD1D50" w:rsidRDefault="00960E4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Czynnik R32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6C15892A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13C115D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05B94055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A6553F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D21553C" w14:textId="77777777" w:rsidR="00DD1D50" w:rsidRPr="00DD1D50" w:rsidRDefault="00960E4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Jonizator powietrza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2CFC8AD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8523B48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4F270B20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E5BB25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3E49521C" w14:textId="77777777" w:rsidR="00DD1D50" w:rsidRPr="00DD1D50" w:rsidRDefault="00E6138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Samooczyszczanie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1DDFC395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C5EE294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3BC77D92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7E2AFC8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3E7E4760" w14:textId="77777777" w:rsidR="00DD1D50" w:rsidRPr="00DD1D50" w:rsidRDefault="00D360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Filtr wysokiej gęstości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D84FECD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22FB88B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4971E691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F29120B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15A61F31" w14:textId="77777777" w:rsidR="00DD1D50" w:rsidRPr="00DD1D50" w:rsidRDefault="00D360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Filtr antybakteryjny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107638F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38326BD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189B1823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A73493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698B474" w14:textId="77777777" w:rsidR="00DD1D50" w:rsidRPr="00DD1D50" w:rsidRDefault="00D360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Funkcja autodiagnostyki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5B4FCA2A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F0B8932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23F98E04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F9A972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54E62CC4" w14:textId="77777777" w:rsidR="00DD1D50" w:rsidRPr="00DD1D50" w:rsidRDefault="00D360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Funkcja nawiewu 4D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1D503771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96BB488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2C5889D9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C9E34E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5721F57C" w14:textId="77777777" w:rsidR="00DD1D50" w:rsidRPr="00DD1D50" w:rsidRDefault="00D360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Wbudowany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modół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WIFI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4CD38132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9102B43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6E747143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AD21DF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1BF95243" w14:textId="77777777" w:rsidR="00DD1D50" w:rsidRPr="00DD1D50" w:rsidRDefault="00D360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Tryb osuszania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46D59D8B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C09C919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7E3854A7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42A057D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5B21407C" w14:textId="77777777" w:rsidR="00DD1D50" w:rsidRPr="00DD1D50" w:rsidRDefault="00D360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Tryb automatyczny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5B3B81B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AAA9C3A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44FFB883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1486F9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88AE57B" w14:textId="77777777" w:rsidR="00DD1D50" w:rsidRPr="00DD1D50" w:rsidRDefault="00D360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Wyświetlacz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led</w:t>
            </w:r>
            <w:proofErr w:type="spellEnd"/>
          </w:p>
        </w:tc>
        <w:tc>
          <w:tcPr>
            <w:tcW w:w="2105" w:type="dxa"/>
            <w:shd w:val="clear" w:color="auto" w:fill="auto"/>
            <w:vAlign w:val="center"/>
          </w:tcPr>
          <w:p w14:paraId="03929686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9A54974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005068F4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565D79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094CA34F" w14:textId="77777777" w:rsidR="00DD1D50" w:rsidRPr="00DD1D50" w:rsidRDefault="00D360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Tryb turbo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5C21B197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3A6C7EC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56EA93D7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7D6FF4E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E0D22AF" w14:textId="77777777" w:rsidR="00DD1D50" w:rsidRPr="00DD1D50" w:rsidRDefault="00D360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Tryb ogrzewania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58F88983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1C03CD5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6B5C92BE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0367E7E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459F6404" w14:textId="77777777" w:rsidR="00DD1D50" w:rsidRPr="00DD1D50" w:rsidRDefault="00D360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Tryb chłodzenia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ECCC8CC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13FE5B7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17864BAE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9766720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2E5F2A3E" w14:textId="77777777" w:rsidR="00DD1D50" w:rsidRPr="00DD1D50" w:rsidRDefault="00D360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Technologia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inwerterowa</w:t>
            </w:r>
            <w:proofErr w:type="spellEnd"/>
          </w:p>
        </w:tc>
        <w:tc>
          <w:tcPr>
            <w:tcW w:w="2105" w:type="dxa"/>
            <w:shd w:val="clear" w:color="auto" w:fill="auto"/>
            <w:vAlign w:val="center"/>
          </w:tcPr>
          <w:p w14:paraId="13E44A6B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8079FB2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2CEC51B8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61207CA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4CC17EFD" w14:textId="77777777" w:rsidR="00DD1D50" w:rsidRPr="00DD1D50" w:rsidRDefault="00D360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Anty korozyjna obudowa jednostki zewnętrznej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36318900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5619DB8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489F352F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07CA54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22E99AC3" w14:textId="77777777" w:rsidR="00DD1D50" w:rsidRPr="00DD1D50" w:rsidRDefault="00D360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Łopatki z aluminium hydrofitowego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76E2DEB0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88605F3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7621541B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C83A4C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02713082" w14:textId="77777777" w:rsidR="00DD1D50" w:rsidRPr="00DD1D50" w:rsidRDefault="00D360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Automatyczny restart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4B5E95DC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6A80054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14AADF7D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A4757C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B3C029D" w14:textId="77777777" w:rsidR="00DD1D50" w:rsidRPr="00DD1D50" w:rsidRDefault="00D360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Inteligentne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odszranianie</w:t>
            </w:r>
            <w:proofErr w:type="spellEnd"/>
          </w:p>
        </w:tc>
        <w:tc>
          <w:tcPr>
            <w:tcW w:w="2105" w:type="dxa"/>
            <w:shd w:val="clear" w:color="auto" w:fill="auto"/>
            <w:vAlign w:val="center"/>
          </w:tcPr>
          <w:p w14:paraId="483D48E1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221C5B7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5178D4A7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A4C885C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65183C56" w14:textId="77777777" w:rsidR="00DD1D50" w:rsidRPr="00DD1D50" w:rsidRDefault="00E43AE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Dwustronne odprowadzenie skroplin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6DCFA673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231899B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1DB9" w:rsidRPr="00DD1D50" w14:paraId="628BAF79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7B72D6" w14:textId="77777777" w:rsidR="001B1DB9" w:rsidRPr="00DD1D50" w:rsidRDefault="001B1DB9" w:rsidP="001B1DB9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10F16000" w14:textId="3A47F073" w:rsidR="001B1DB9" w:rsidRDefault="001B1DB9" w:rsidP="001B1DB9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Dostawa i montaż w cenie.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16FC94FA" w14:textId="2AE618BD" w:rsidR="001B1DB9" w:rsidRPr="00DD1D50" w:rsidRDefault="001B1DB9" w:rsidP="001B1DB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2EBFE67" w14:textId="77777777" w:rsidR="001B1DB9" w:rsidRPr="00DD1D50" w:rsidRDefault="001B1DB9" w:rsidP="001B1DB9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1DB9" w:rsidRPr="00DD1D50" w14:paraId="6EE14844" w14:textId="77777777" w:rsidTr="00DD1D50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2382E03D" w14:textId="77777777" w:rsidR="001B1DB9" w:rsidRPr="00DD1D50" w:rsidRDefault="001B1DB9" w:rsidP="001B1DB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1B1DB9" w:rsidRPr="00DD1D50" w14:paraId="6535EFE0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9E5D2D" w14:textId="77777777" w:rsidR="001B1DB9" w:rsidRPr="00DD1D50" w:rsidRDefault="001B1DB9" w:rsidP="001B1DB9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D696694" w14:textId="77777777" w:rsidR="001B1DB9" w:rsidRPr="00DD1D50" w:rsidRDefault="001B1DB9" w:rsidP="001B1DB9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4F9136CC" w14:textId="77777777" w:rsidR="001B1DB9" w:rsidRPr="00DD1D50" w:rsidRDefault="001B1DB9" w:rsidP="001B1D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0F013D8" w14:textId="77777777" w:rsidR="001B1DB9" w:rsidRPr="00DD1D50" w:rsidRDefault="001B1DB9" w:rsidP="001B1DB9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1DB9" w:rsidRPr="00DD1D50" w14:paraId="214E6550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405D3C" w14:textId="77777777" w:rsidR="001B1DB9" w:rsidRPr="00DD1D50" w:rsidRDefault="001B1DB9" w:rsidP="001B1DB9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D45A01C" w14:textId="2046AE77" w:rsidR="001B1DB9" w:rsidRPr="00DD1D50" w:rsidRDefault="001B1DB9" w:rsidP="001B1DB9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Certyfikaty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731C3FCA" w14:textId="77777777" w:rsidR="001B1DB9" w:rsidRPr="00DD1D50" w:rsidRDefault="001B1DB9" w:rsidP="001B1D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DC81EB2" w14:textId="77777777" w:rsidR="001B1DB9" w:rsidRPr="00DD1D50" w:rsidRDefault="001B1DB9" w:rsidP="001B1DB9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1DB9" w:rsidRPr="00DD1D50" w14:paraId="24FA1907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916EF3" w14:textId="77777777" w:rsidR="001B1DB9" w:rsidRPr="00DD1D50" w:rsidRDefault="001B1DB9" w:rsidP="001B1DB9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015A45A9" w14:textId="77777777" w:rsidR="001B1DB9" w:rsidRPr="00DD1D50" w:rsidRDefault="001B1DB9" w:rsidP="001B1DB9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7F2F0EA7" w14:textId="77777777" w:rsidR="001B1DB9" w:rsidRPr="00DD1D50" w:rsidRDefault="001B1DB9" w:rsidP="001B1D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B520797" w14:textId="77777777" w:rsidR="001B1DB9" w:rsidRPr="00DD1D50" w:rsidRDefault="001B1DB9" w:rsidP="001B1DB9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1DB9" w:rsidRPr="00DD1D50" w14:paraId="511C276C" w14:textId="77777777" w:rsidTr="00DD1D50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299EEDF9" w14:textId="77777777" w:rsidR="001B1DB9" w:rsidRPr="00DD1D50" w:rsidRDefault="001B1DB9" w:rsidP="001B1DB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1B1DB9" w:rsidRPr="00DD1D50" w14:paraId="3A982136" w14:textId="77777777" w:rsidTr="00DD1D50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40213C64" w14:textId="77777777" w:rsidR="001B1DB9" w:rsidRPr="00DD1D50" w:rsidRDefault="001B1DB9" w:rsidP="001B1DB9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5616A038" w14:textId="3924FFDB" w:rsidR="001B1DB9" w:rsidRPr="00DD1D50" w:rsidRDefault="001B1DB9" w:rsidP="001B1DB9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Okres gwarancji min.</w:t>
            </w:r>
            <w:r w:rsidR="000E424D">
              <w:rPr>
                <w:rFonts w:ascii="Arial" w:hAnsi="Arial" w:cs="Arial"/>
                <w:sz w:val="18"/>
                <w:szCs w:val="18"/>
              </w:rPr>
              <w:t>24</w:t>
            </w:r>
            <w:r w:rsidRPr="00DD1D50">
              <w:rPr>
                <w:rFonts w:ascii="Arial" w:hAnsi="Arial" w:cs="Arial"/>
                <w:sz w:val="18"/>
                <w:szCs w:val="18"/>
              </w:rPr>
              <w:t xml:space="preserve"> miesiące.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3D0D60A8" w14:textId="77777777" w:rsidR="001B1DB9" w:rsidRPr="00DD1D50" w:rsidRDefault="001B1DB9" w:rsidP="001B1DB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541DE7A" w14:textId="77777777" w:rsidR="001B1DB9" w:rsidRPr="00DD1D50" w:rsidRDefault="001B1DB9" w:rsidP="001B1DB9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0B00D92C" w14:textId="77777777" w:rsidR="001B1DB9" w:rsidRPr="00DD1D50" w:rsidRDefault="001B1DB9" w:rsidP="001B1DB9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1DB9" w:rsidRPr="00DD1D50" w14:paraId="1C849113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3EDF3E" w14:textId="77777777" w:rsidR="001B1DB9" w:rsidRPr="00DD1D50" w:rsidRDefault="001B1DB9" w:rsidP="001B1DB9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C074A6D" w14:textId="77777777" w:rsidR="001B1DB9" w:rsidRPr="00DD1D50" w:rsidRDefault="001B1DB9" w:rsidP="001B1DB9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3EBF3002" w14:textId="77777777" w:rsidR="001B1DB9" w:rsidRPr="00DD1D50" w:rsidRDefault="001B1DB9" w:rsidP="001B1D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7A192AB" w14:textId="77777777" w:rsidR="001B1DB9" w:rsidRPr="00DD1D50" w:rsidRDefault="001B1DB9" w:rsidP="001B1DB9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1DB9" w:rsidRPr="00DD1D50" w14:paraId="3A0E8486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BE4F69" w14:textId="77777777" w:rsidR="001B1DB9" w:rsidRPr="00DD1D50" w:rsidRDefault="001B1DB9" w:rsidP="001B1DB9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33F929E4" w14:textId="77777777" w:rsidR="001B1DB9" w:rsidRPr="00DD1D50" w:rsidRDefault="001B1DB9" w:rsidP="001B1DB9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78C8D2E3" w14:textId="77777777" w:rsidR="001B1DB9" w:rsidRPr="00DD1D50" w:rsidRDefault="001B1DB9" w:rsidP="001B1D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B4F3E1C" w14:textId="77777777" w:rsidR="001B1DB9" w:rsidRPr="00DD1D50" w:rsidRDefault="001B1DB9" w:rsidP="001B1DB9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1DB9" w:rsidRPr="00DD1D50" w14:paraId="69364A9F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9FEE60A" w14:textId="77777777" w:rsidR="001B1DB9" w:rsidRPr="00DD1D50" w:rsidRDefault="001B1DB9" w:rsidP="001B1DB9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22CBF3E9" w14:textId="77777777" w:rsidR="001B1DB9" w:rsidRPr="00DD1D50" w:rsidRDefault="001B1DB9" w:rsidP="001B1DB9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559092A" w14:textId="77777777" w:rsidR="001B1DB9" w:rsidRPr="00DD1D50" w:rsidRDefault="001B1DB9" w:rsidP="001B1D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3C149BA" w14:textId="77777777" w:rsidR="001B1DB9" w:rsidRPr="00DD1D50" w:rsidRDefault="001B1DB9" w:rsidP="001B1DB9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2D99EBC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3B208CB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Borders>
          <w:top w:val="single" w:sz="18" w:space="0" w:color="2F5496" w:themeColor="accent1" w:themeShade="BF"/>
          <w:left w:val="single" w:sz="18" w:space="0" w:color="2F5496" w:themeColor="accent1" w:themeShade="BF"/>
          <w:bottom w:val="single" w:sz="18" w:space="0" w:color="2F5496" w:themeColor="accent1" w:themeShade="BF"/>
          <w:right w:val="single" w:sz="18" w:space="0" w:color="2F5496" w:themeColor="accent1" w:themeShade="BF"/>
          <w:insideH w:val="single" w:sz="18" w:space="0" w:color="2F5496" w:themeColor="accent1" w:themeShade="BF"/>
          <w:insideV w:val="single" w:sz="18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990"/>
      </w:tblGrid>
      <w:tr w:rsidR="007C3160" w14:paraId="2E9C882F" w14:textId="77777777" w:rsidTr="00AB09A6">
        <w:tc>
          <w:tcPr>
            <w:tcW w:w="4990" w:type="dxa"/>
            <w:tcBorders>
              <w:top w:val="single" w:sz="18" w:space="0" w:color="2F5496" w:themeColor="accent1" w:themeShade="BF"/>
              <w:left w:val="single" w:sz="18" w:space="0" w:color="2F5496" w:themeColor="accent1" w:themeShade="BF"/>
              <w:bottom w:val="single" w:sz="18" w:space="0" w:color="2F5496" w:themeColor="accent1" w:themeShade="BF"/>
              <w:right w:val="single" w:sz="18" w:space="0" w:color="2F5496" w:themeColor="accent1" w:themeShade="BF"/>
            </w:tcBorders>
            <w:hideMark/>
          </w:tcPr>
          <w:p w14:paraId="72EAA3D8" w14:textId="77777777" w:rsidR="007C3160" w:rsidRPr="00CE7A20" w:rsidRDefault="007C3160" w:rsidP="00AB09A6">
            <w:pPr>
              <w:tabs>
                <w:tab w:val="left" w:pos="9870"/>
              </w:tabs>
              <w:spacing w:before="180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lub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zaufany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lub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osobisty</w:t>
            </w:r>
            <w:proofErr w:type="spellEnd"/>
          </w:p>
        </w:tc>
      </w:tr>
      <w:tr w:rsidR="007C3160" w14:paraId="071A787A" w14:textId="77777777" w:rsidTr="00AB09A6">
        <w:trPr>
          <w:trHeight w:val="1253"/>
        </w:trPr>
        <w:tc>
          <w:tcPr>
            <w:tcW w:w="4990" w:type="dxa"/>
            <w:tcBorders>
              <w:top w:val="single" w:sz="18" w:space="0" w:color="2F5496" w:themeColor="accent1" w:themeShade="BF"/>
              <w:left w:val="single" w:sz="18" w:space="0" w:color="2F5496" w:themeColor="accent1" w:themeShade="BF"/>
              <w:bottom w:val="single" w:sz="18" w:space="0" w:color="2F5496" w:themeColor="accent1" w:themeShade="BF"/>
              <w:right w:val="single" w:sz="18" w:space="0" w:color="2F5496" w:themeColor="accent1" w:themeShade="BF"/>
            </w:tcBorders>
          </w:tcPr>
          <w:p w14:paraId="46215082" w14:textId="77777777" w:rsidR="007C3160" w:rsidRDefault="007C3160" w:rsidP="00AB09A6">
            <w:pPr>
              <w:tabs>
                <w:tab w:val="left" w:pos="9870"/>
              </w:tabs>
              <w:spacing w:before="180"/>
              <w:rPr>
                <w:b/>
                <w:sz w:val="20"/>
                <w:szCs w:val="20"/>
                <w:shd w:val="clear" w:color="auto" w:fill="C4C4C4"/>
                <w:lang w:eastAsia="en-US"/>
              </w:rPr>
            </w:pPr>
          </w:p>
        </w:tc>
      </w:tr>
    </w:tbl>
    <w:p w14:paraId="0270A4CC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 w:rsidSect="00A411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96213559">
    <w:abstractNumId w:val="0"/>
  </w:num>
  <w:num w:numId="2" w16cid:durableId="1507867442">
    <w:abstractNumId w:val="1"/>
  </w:num>
  <w:num w:numId="3" w16cid:durableId="2085952789">
    <w:abstractNumId w:val="2"/>
  </w:num>
  <w:num w:numId="4" w16cid:durableId="995188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5840"/>
    <w:rsid w:val="00032C72"/>
    <w:rsid w:val="000C78AB"/>
    <w:rsid w:val="000E424D"/>
    <w:rsid w:val="00100FF9"/>
    <w:rsid w:val="00110AF2"/>
    <w:rsid w:val="00197E33"/>
    <w:rsid w:val="001B1DB9"/>
    <w:rsid w:val="00216F80"/>
    <w:rsid w:val="002B5024"/>
    <w:rsid w:val="00303928"/>
    <w:rsid w:val="00351A41"/>
    <w:rsid w:val="00390573"/>
    <w:rsid w:val="00505458"/>
    <w:rsid w:val="0055667F"/>
    <w:rsid w:val="005B4EA6"/>
    <w:rsid w:val="005C7EC4"/>
    <w:rsid w:val="006104B4"/>
    <w:rsid w:val="00657B06"/>
    <w:rsid w:val="00682457"/>
    <w:rsid w:val="006D32AA"/>
    <w:rsid w:val="006E04E5"/>
    <w:rsid w:val="006E29BF"/>
    <w:rsid w:val="0070169F"/>
    <w:rsid w:val="0070454B"/>
    <w:rsid w:val="007802CB"/>
    <w:rsid w:val="007C3160"/>
    <w:rsid w:val="007E4AB3"/>
    <w:rsid w:val="007E5A65"/>
    <w:rsid w:val="008142C8"/>
    <w:rsid w:val="00897D79"/>
    <w:rsid w:val="008B5ECB"/>
    <w:rsid w:val="00914698"/>
    <w:rsid w:val="00937AD8"/>
    <w:rsid w:val="00960E40"/>
    <w:rsid w:val="009A632F"/>
    <w:rsid w:val="00A12CFA"/>
    <w:rsid w:val="00A4118E"/>
    <w:rsid w:val="00A54DE1"/>
    <w:rsid w:val="00AD5409"/>
    <w:rsid w:val="00B43F71"/>
    <w:rsid w:val="00BA0E5A"/>
    <w:rsid w:val="00BB695F"/>
    <w:rsid w:val="00BD475E"/>
    <w:rsid w:val="00C156AB"/>
    <w:rsid w:val="00C44D90"/>
    <w:rsid w:val="00CE601F"/>
    <w:rsid w:val="00D11216"/>
    <w:rsid w:val="00D36050"/>
    <w:rsid w:val="00D71A65"/>
    <w:rsid w:val="00DB65A9"/>
    <w:rsid w:val="00DD1D50"/>
    <w:rsid w:val="00E21EC5"/>
    <w:rsid w:val="00E43AE5"/>
    <w:rsid w:val="00E6138A"/>
    <w:rsid w:val="00E92AFC"/>
    <w:rsid w:val="00EA3FDC"/>
    <w:rsid w:val="00ED10EB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827C3F0"/>
  <w15:docId w15:val="{7F16558A-48AD-4B93-A528-D0BFCE0D0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118E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A4118E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A4118E"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A4118E"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rsid w:val="00A4118E"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A4118E"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4118E"/>
  </w:style>
  <w:style w:type="character" w:customStyle="1" w:styleId="WW8Num1z1">
    <w:name w:val="WW8Num1z1"/>
    <w:rsid w:val="00A4118E"/>
  </w:style>
  <w:style w:type="character" w:customStyle="1" w:styleId="WW8Num1z2">
    <w:name w:val="WW8Num1z2"/>
    <w:rsid w:val="00A4118E"/>
  </w:style>
  <w:style w:type="character" w:customStyle="1" w:styleId="WW8Num1z3">
    <w:name w:val="WW8Num1z3"/>
    <w:rsid w:val="00A4118E"/>
  </w:style>
  <w:style w:type="character" w:customStyle="1" w:styleId="WW8Num1z4">
    <w:name w:val="WW8Num1z4"/>
    <w:rsid w:val="00A4118E"/>
  </w:style>
  <w:style w:type="character" w:customStyle="1" w:styleId="WW8Num1z5">
    <w:name w:val="WW8Num1z5"/>
    <w:rsid w:val="00A4118E"/>
  </w:style>
  <w:style w:type="character" w:customStyle="1" w:styleId="WW8Num1z6">
    <w:name w:val="WW8Num1z6"/>
    <w:rsid w:val="00A4118E"/>
  </w:style>
  <w:style w:type="character" w:customStyle="1" w:styleId="WW8Num1z7">
    <w:name w:val="WW8Num1z7"/>
    <w:rsid w:val="00A4118E"/>
  </w:style>
  <w:style w:type="character" w:customStyle="1" w:styleId="WW8Num1z8">
    <w:name w:val="WW8Num1z8"/>
    <w:rsid w:val="00A4118E"/>
  </w:style>
  <w:style w:type="character" w:customStyle="1" w:styleId="WW8Num2z0">
    <w:name w:val="WW8Num2z0"/>
    <w:rsid w:val="00A4118E"/>
  </w:style>
  <w:style w:type="character" w:customStyle="1" w:styleId="WW8Num2z1">
    <w:name w:val="WW8Num2z1"/>
    <w:rsid w:val="00A4118E"/>
  </w:style>
  <w:style w:type="character" w:customStyle="1" w:styleId="WW8Num2z2">
    <w:name w:val="WW8Num2z2"/>
    <w:rsid w:val="00A4118E"/>
  </w:style>
  <w:style w:type="character" w:customStyle="1" w:styleId="WW8Num2z3">
    <w:name w:val="WW8Num2z3"/>
    <w:rsid w:val="00A4118E"/>
  </w:style>
  <w:style w:type="character" w:customStyle="1" w:styleId="WW8Num2z4">
    <w:name w:val="WW8Num2z4"/>
    <w:rsid w:val="00A4118E"/>
  </w:style>
  <w:style w:type="character" w:customStyle="1" w:styleId="WW8Num2z5">
    <w:name w:val="WW8Num2z5"/>
    <w:rsid w:val="00A4118E"/>
  </w:style>
  <w:style w:type="character" w:customStyle="1" w:styleId="WW8Num2z6">
    <w:name w:val="WW8Num2z6"/>
    <w:rsid w:val="00A4118E"/>
  </w:style>
  <w:style w:type="character" w:customStyle="1" w:styleId="WW8Num2z7">
    <w:name w:val="WW8Num2z7"/>
    <w:rsid w:val="00A4118E"/>
  </w:style>
  <w:style w:type="character" w:customStyle="1" w:styleId="WW8Num2z8">
    <w:name w:val="WW8Num2z8"/>
    <w:rsid w:val="00A4118E"/>
  </w:style>
  <w:style w:type="character" w:customStyle="1" w:styleId="WW8Num3z0">
    <w:name w:val="WW8Num3z0"/>
    <w:rsid w:val="00A4118E"/>
    <w:rPr>
      <w:b w:val="0"/>
    </w:rPr>
  </w:style>
  <w:style w:type="character" w:customStyle="1" w:styleId="WW8Num3z1">
    <w:name w:val="WW8Num3z1"/>
    <w:rsid w:val="00A4118E"/>
  </w:style>
  <w:style w:type="character" w:customStyle="1" w:styleId="WW8Num3z2">
    <w:name w:val="WW8Num3z2"/>
    <w:rsid w:val="00A4118E"/>
  </w:style>
  <w:style w:type="character" w:customStyle="1" w:styleId="WW8Num3z3">
    <w:name w:val="WW8Num3z3"/>
    <w:rsid w:val="00A4118E"/>
  </w:style>
  <w:style w:type="character" w:customStyle="1" w:styleId="WW8Num3z4">
    <w:name w:val="WW8Num3z4"/>
    <w:rsid w:val="00A4118E"/>
  </w:style>
  <w:style w:type="character" w:customStyle="1" w:styleId="WW8Num3z5">
    <w:name w:val="WW8Num3z5"/>
    <w:rsid w:val="00A4118E"/>
  </w:style>
  <w:style w:type="character" w:customStyle="1" w:styleId="WW8Num3z6">
    <w:name w:val="WW8Num3z6"/>
    <w:rsid w:val="00A4118E"/>
  </w:style>
  <w:style w:type="character" w:customStyle="1" w:styleId="WW8Num3z7">
    <w:name w:val="WW8Num3z7"/>
    <w:rsid w:val="00A4118E"/>
  </w:style>
  <w:style w:type="character" w:customStyle="1" w:styleId="WW8Num3z8">
    <w:name w:val="WW8Num3z8"/>
    <w:rsid w:val="00A4118E"/>
  </w:style>
  <w:style w:type="character" w:customStyle="1" w:styleId="WW8Num4z0">
    <w:name w:val="WW8Num4z0"/>
    <w:rsid w:val="00A4118E"/>
  </w:style>
  <w:style w:type="character" w:customStyle="1" w:styleId="Domylnaczcionkaakapitu4">
    <w:name w:val="Domyślna czcionka akapitu4"/>
    <w:rsid w:val="00A4118E"/>
  </w:style>
  <w:style w:type="character" w:customStyle="1" w:styleId="WW8Num4z1">
    <w:name w:val="WW8Num4z1"/>
    <w:rsid w:val="00A4118E"/>
  </w:style>
  <w:style w:type="character" w:customStyle="1" w:styleId="WW8Num4z2">
    <w:name w:val="WW8Num4z2"/>
    <w:rsid w:val="00A4118E"/>
  </w:style>
  <w:style w:type="character" w:customStyle="1" w:styleId="WW8Num4z3">
    <w:name w:val="WW8Num4z3"/>
    <w:rsid w:val="00A4118E"/>
  </w:style>
  <w:style w:type="character" w:customStyle="1" w:styleId="WW8Num4z4">
    <w:name w:val="WW8Num4z4"/>
    <w:rsid w:val="00A4118E"/>
  </w:style>
  <w:style w:type="character" w:customStyle="1" w:styleId="WW8Num4z5">
    <w:name w:val="WW8Num4z5"/>
    <w:rsid w:val="00A4118E"/>
  </w:style>
  <w:style w:type="character" w:customStyle="1" w:styleId="WW8Num4z6">
    <w:name w:val="WW8Num4z6"/>
    <w:rsid w:val="00A4118E"/>
  </w:style>
  <w:style w:type="character" w:customStyle="1" w:styleId="WW8Num4z7">
    <w:name w:val="WW8Num4z7"/>
    <w:rsid w:val="00A4118E"/>
  </w:style>
  <w:style w:type="character" w:customStyle="1" w:styleId="WW8Num4z8">
    <w:name w:val="WW8Num4z8"/>
    <w:rsid w:val="00A4118E"/>
  </w:style>
  <w:style w:type="character" w:customStyle="1" w:styleId="Domylnaczcionkaakapitu3">
    <w:name w:val="Domyślna czcionka akapitu3"/>
    <w:rsid w:val="00A4118E"/>
  </w:style>
  <w:style w:type="character" w:customStyle="1" w:styleId="WW8Num5z0">
    <w:name w:val="WW8Num5z0"/>
    <w:rsid w:val="00A4118E"/>
  </w:style>
  <w:style w:type="character" w:customStyle="1" w:styleId="WW8Num5z1">
    <w:name w:val="WW8Num5z1"/>
    <w:rsid w:val="00A4118E"/>
  </w:style>
  <w:style w:type="character" w:customStyle="1" w:styleId="WW8Num5z2">
    <w:name w:val="WW8Num5z2"/>
    <w:rsid w:val="00A4118E"/>
  </w:style>
  <w:style w:type="character" w:customStyle="1" w:styleId="WW8Num5z3">
    <w:name w:val="WW8Num5z3"/>
    <w:rsid w:val="00A4118E"/>
  </w:style>
  <w:style w:type="character" w:customStyle="1" w:styleId="WW8Num5z4">
    <w:name w:val="WW8Num5z4"/>
    <w:rsid w:val="00A4118E"/>
  </w:style>
  <w:style w:type="character" w:customStyle="1" w:styleId="WW8Num5z5">
    <w:name w:val="WW8Num5z5"/>
    <w:rsid w:val="00A4118E"/>
  </w:style>
  <w:style w:type="character" w:customStyle="1" w:styleId="WW8Num5z6">
    <w:name w:val="WW8Num5z6"/>
    <w:rsid w:val="00A4118E"/>
  </w:style>
  <w:style w:type="character" w:customStyle="1" w:styleId="WW8Num5z7">
    <w:name w:val="WW8Num5z7"/>
    <w:rsid w:val="00A4118E"/>
  </w:style>
  <w:style w:type="character" w:customStyle="1" w:styleId="WW8Num5z8">
    <w:name w:val="WW8Num5z8"/>
    <w:rsid w:val="00A4118E"/>
  </w:style>
  <w:style w:type="character" w:customStyle="1" w:styleId="Domylnaczcionkaakapitu2">
    <w:name w:val="Domyślna czcionka akapitu2"/>
    <w:rsid w:val="00A4118E"/>
  </w:style>
  <w:style w:type="character" w:customStyle="1" w:styleId="Absatz-Standardschriftart">
    <w:name w:val="Absatz-Standardschriftart"/>
    <w:rsid w:val="00A4118E"/>
  </w:style>
  <w:style w:type="character" w:customStyle="1" w:styleId="WW-Absatz-Standardschriftart">
    <w:name w:val="WW-Absatz-Standardschriftart"/>
    <w:rsid w:val="00A4118E"/>
  </w:style>
  <w:style w:type="character" w:customStyle="1" w:styleId="WW-Absatz-Standardschriftart1">
    <w:name w:val="WW-Absatz-Standardschriftart1"/>
    <w:rsid w:val="00A4118E"/>
  </w:style>
  <w:style w:type="character" w:customStyle="1" w:styleId="Domylnaczcionkaakapitu1">
    <w:name w:val="Domyślna czcionka akapitu1"/>
    <w:rsid w:val="00A4118E"/>
  </w:style>
  <w:style w:type="character" w:customStyle="1" w:styleId="WW-Absatz-Standardschriftart11">
    <w:name w:val="WW-Absatz-Standardschriftart11"/>
    <w:rsid w:val="00A4118E"/>
  </w:style>
  <w:style w:type="character" w:customStyle="1" w:styleId="WW-Domylnaczcionkaakapitu">
    <w:name w:val="WW-Domyślna czcionka akapitu"/>
    <w:rsid w:val="00A4118E"/>
  </w:style>
  <w:style w:type="character" w:customStyle="1" w:styleId="WW-Domylnaczcionkaakapitu1">
    <w:name w:val="WW-Domyślna czcionka akapitu1"/>
    <w:rsid w:val="00A4118E"/>
  </w:style>
  <w:style w:type="character" w:customStyle="1" w:styleId="Znakinumeracji">
    <w:name w:val="Znaki numeracji"/>
    <w:rsid w:val="00A4118E"/>
  </w:style>
  <w:style w:type="paragraph" w:customStyle="1" w:styleId="Nagwek40">
    <w:name w:val="Nagłówek4"/>
    <w:basedOn w:val="Normalny"/>
    <w:next w:val="Tekstpodstawowy"/>
    <w:rsid w:val="00A4118E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A4118E"/>
    <w:rPr>
      <w:sz w:val="28"/>
    </w:rPr>
  </w:style>
  <w:style w:type="paragraph" w:styleId="Lista">
    <w:name w:val="List"/>
    <w:basedOn w:val="Tekstpodstawowy"/>
    <w:rsid w:val="00A4118E"/>
    <w:rPr>
      <w:rFonts w:cs="Tahoma"/>
    </w:rPr>
  </w:style>
  <w:style w:type="paragraph" w:styleId="Legenda">
    <w:name w:val="caption"/>
    <w:basedOn w:val="Normalny"/>
    <w:qFormat/>
    <w:rsid w:val="00A4118E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rsid w:val="00A4118E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A4118E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rsid w:val="00A4118E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rsid w:val="00A4118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A4118E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rsid w:val="00A4118E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rsid w:val="00A4118E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rsid w:val="00A4118E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rsid w:val="00A4118E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rsid w:val="00A4118E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rsid w:val="00A4118E"/>
    <w:pPr>
      <w:suppressLineNumbers/>
    </w:pPr>
  </w:style>
  <w:style w:type="paragraph" w:customStyle="1" w:styleId="WW-Zawartotabeli">
    <w:name w:val="WW-Zawartość tabeli"/>
    <w:basedOn w:val="Tekstpodstawowy"/>
    <w:rsid w:val="00A4118E"/>
    <w:pPr>
      <w:suppressLineNumbers/>
    </w:pPr>
  </w:style>
  <w:style w:type="paragraph" w:customStyle="1" w:styleId="WW-Zawartotabeli1">
    <w:name w:val="WW-Zawartość tabeli1"/>
    <w:basedOn w:val="Tekstpodstawowy"/>
    <w:rsid w:val="00A4118E"/>
    <w:pPr>
      <w:suppressLineNumbers/>
    </w:pPr>
  </w:style>
  <w:style w:type="paragraph" w:customStyle="1" w:styleId="Nagwektabeli">
    <w:name w:val="Nagłówek tabeli"/>
    <w:basedOn w:val="Zawartotabeli"/>
    <w:rsid w:val="00A4118E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A4118E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A4118E"/>
    <w:pPr>
      <w:jc w:val="center"/>
    </w:pPr>
    <w:rPr>
      <w:b/>
      <w:bCs/>
      <w:i/>
      <w:iCs/>
    </w:rPr>
  </w:style>
  <w:style w:type="paragraph" w:customStyle="1" w:styleId="Standard">
    <w:name w:val="Standard"/>
    <w:rsid w:val="00A4118E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rsid w:val="00A4118E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  <w:rsid w:val="00A4118E"/>
  </w:style>
  <w:style w:type="paragraph" w:customStyle="1" w:styleId="Nagweklisty">
    <w:name w:val="Nagłówek listy"/>
    <w:basedOn w:val="Normalny"/>
    <w:next w:val="Zawartolisty"/>
    <w:rsid w:val="00A4118E"/>
  </w:style>
  <w:style w:type="paragraph" w:customStyle="1" w:styleId="Zawartolisty">
    <w:name w:val="Zawartość listy"/>
    <w:basedOn w:val="Normalny"/>
    <w:rsid w:val="00A4118E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Wiesław Babiżewski</cp:lastModifiedBy>
  <cp:revision>5</cp:revision>
  <cp:lastPrinted>1995-11-21T16:41:00Z</cp:lastPrinted>
  <dcterms:created xsi:type="dcterms:W3CDTF">2023-10-27T14:18:00Z</dcterms:created>
  <dcterms:modified xsi:type="dcterms:W3CDTF">2023-11-24T09:29:00Z</dcterms:modified>
</cp:coreProperties>
</file>